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829B038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4F76C1">
        <w:rPr>
          <w:rFonts w:ascii="Garamond" w:hAnsi="Garamond"/>
          <w:sz w:val="24"/>
          <w:szCs w:val="24"/>
        </w:rPr>
        <w:t>3</w:t>
      </w:r>
      <w:r w:rsidR="00752833">
        <w:rPr>
          <w:rFonts w:ascii="Garamond" w:hAnsi="Garamond"/>
          <w:sz w:val="24"/>
          <w:szCs w:val="24"/>
        </w:rPr>
        <w:t>7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5C64B846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52833" w:rsidRPr="0047722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https://zakazky.zcu.cz/contract_display_4809.html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FCE0F51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F76C1">
        <w:rPr>
          <w:rFonts w:ascii="Garamond" w:hAnsi="Garamond" w:cs="Arial"/>
          <w:b/>
          <w:sz w:val="22"/>
          <w:szCs w:val="22"/>
        </w:rPr>
        <w:t>01.10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023C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752833">
        <w:rPr>
          <w:rFonts w:ascii="Garamond" w:hAnsi="Garamond" w:cs="Arial"/>
          <w:b/>
          <w:sz w:val="22"/>
          <w:szCs w:val="22"/>
        </w:rPr>
        <w:t>15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D1A2D" w14:textId="77777777" w:rsidR="005D3EEF" w:rsidRDefault="005D3EEF" w:rsidP="00795AAC">
      <w:r>
        <w:separator/>
      </w:r>
    </w:p>
  </w:endnote>
  <w:endnote w:type="continuationSeparator" w:id="0">
    <w:p w14:paraId="23C5269B" w14:textId="77777777" w:rsidR="005D3EEF" w:rsidRDefault="005D3EE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9496D" w14:textId="77777777" w:rsidR="005D3EEF" w:rsidRDefault="005D3EEF" w:rsidP="00795AAC">
      <w:r>
        <w:separator/>
      </w:r>
    </w:p>
  </w:footnote>
  <w:footnote w:type="continuationSeparator" w:id="0">
    <w:p w14:paraId="71935D99" w14:textId="77777777" w:rsidR="005D3EEF" w:rsidRDefault="005D3EE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77A84"/>
    <w:rsid w:val="00380881"/>
    <w:rsid w:val="003823D4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46DD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3EEF"/>
    <w:rsid w:val="005D7F53"/>
    <w:rsid w:val="005E1AA8"/>
    <w:rsid w:val="005E452D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039F"/>
    <w:rsid w:val="00752833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068C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09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zwGz5Wcor1sOATV188SsSc00aMEfG5nUFIl7v8UHlVc=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GhAQcWf1K6s8rbFxfBUtLpIq0BYoAD8L1VLTqiUlt6s=</DigestValue>
    </Reference>
  </SignedInfo>
  <SignatureValue>vIt77An1LBDCcNguS/X8W5/P7xsdkBKWB7wWqA65LdxsnfXMIKMPrdDgDwPD6uJjGNikH+NPXr4T
wOxIdPJMtGhihRSVWA23Tb3h7uWKtMu8u2YttteWBg9ZK63O5ClpUN8qUNXYzOHR9rfhxSo7u7K6
7QGfw2i4Ik48Xg/m5/iMl3zU9LILYBQM64ncvDnYt5NeqVai1wTcQ3G9JKC2rxGuI+xNTos0dd1w
IFN0SAp4xwlX/VhyQn6Jsas80NAMyvM7AyQdN8jM0HKW6X28mhJfYgwTNEV1iBQOfIQjqPcqnGMi
Hhm+W+S6tCY61t0U8j2mwMPvmLP47ZPVrsBLoA==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pnhevIKnPyPRVqz+v9ZrpGq2O00QGoCHXq2yZsGbK6U=</DigestValue>
      </Reference>
      <Reference URI="/word/document.xml?ContentType=application/vnd.openxmlformats-officedocument.wordprocessingml.document.main+xml">
        <DigestMethod Algorithm="http://www.w3.org/2001/04/xmlenc#sha256"/>
        <DigestValue>t00N5lqi0Sp9Xt4pnygRToS/mZZy3EZVpnq6Si2FIU4=</DigestValue>
      </Reference>
      <Reference URI="/word/endnotes.xml?ContentType=application/vnd.openxmlformats-officedocument.wordprocessingml.endnotes+xml">
        <DigestMethod Algorithm="http://www.w3.org/2001/04/xmlenc#sha256"/>
        <DigestValue>kVUr67ihXbUFTBN8Iys3eBvZxHggbdMkHgywK6vYwts=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0cKT6JMH3IAP/Il1R7CmX5IXPg5GV1pH1uSE+iRVmXQ=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0ZlsFQHupDEkHrBUZokEPFsVfRbU68CUJwm5BFpyEkY=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2021-09-20T06:59:07Z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2021-09-20T06:59:07Z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980ACA-3B1D-430E-8880-42F1CF726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</cp:revision>
  <cp:lastPrinted>2018-08-08T13:48:00Z</cp:lastPrinted>
  <dcterms:created xsi:type="dcterms:W3CDTF">2021-09-20T06:58:00Z</dcterms:created>
  <dcterms:modified xsi:type="dcterms:W3CDTF">2021-09-20T06:59:00Z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